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kmdr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20C61DF5" w14:textId="77777777" w:rsidR="006D512B" w:rsidRPr="006D512B" w:rsidRDefault="0086010F" w:rsidP="00000786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2C706E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637327">
        <w:rPr>
          <w:rFonts w:ascii="Arial" w:hAnsi="Arial" w:cs="Arial"/>
        </w:rPr>
        <w:t xml:space="preserve">t. j. </w:t>
      </w:r>
      <w:r w:rsidR="0070423A" w:rsidRPr="0070423A">
        <w:rPr>
          <w:rFonts w:ascii="Arial" w:hAnsi="Arial" w:cs="Arial"/>
        </w:rPr>
        <w:t>Dz. U. z 2024 r., poz. 1320</w:t>
      </w:r>
      <w:r w:rsidR="0070423A">
        <w:rPr>
          <w:rFonts w:ascii="Arial" w:hAnsi="Arial" w:cs="Arial"/>
        </w:rPr>
        <w:t>.)</w:t>
      </w:r>
      <w:r w:rsidRPr="002C706E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000786">
        <w:rPr>
          <w:rFonts w:ascii="Arial" w:hAnsi="Arial" w:cs="Arial"/>
          <w:b/>
        </w:rPr>
        <w:t>1</w:t>
      </w:r>
      <w:r w:rsidR="006D512B">
        <w:rPr>
          <w:rFonts w:ascii="Arial" w:hAnsi="Arial" w:cs="Arial"/>
          <w:b/>
        </w:rPr>
        <w:t>40</w:t>
      </w:r>
      <w:r w:rsidRPr="007B2441">
        <w:rPr>
          <w:rFonts w:ascii="Arial" w:hAnsi="Arial" w:cs="Arial"/>
          <w:b/>
        </w:rPr>
        <w:t>/</w:t>
      </w:r>
      <w:r w:rsidRPr="00476990">
        <w:rPr>
          <w:rFonts w:ascii="Arial" w:hAnsi="Arial" w:cs="Arial"/>
          <w:b/>
        </w:rPr>
        <w:t>KPW</w:t>
      </w:r>
      <w:r w:rsidRPr="002C706E">
        <w:rPr>
          <w:rFonts w:ascii="Arial" w:hAnsi="Arial" w:cs="Arial"/>
          <w:b/>
        </w:rPr>
        <w:t>/</w:t>
      </w:r>
      <w:r w:rsidR="00BD3773">
        <w:rPr>
          <w:rFonts w:ascii="Arial" w:hAnsi="Arial" w:cs="Arial"/>
          <w:b/>
        </w:rPr>
        <w:t>STO</w:t>
      </w:r>
      <w:r w:rsidRPr="002C706E">
        <w:rPr>
          <w:rFonts w:ascii="Arial" w:hAnsi="Arial" w:cs="Arial"/>
          <w:b/>
        </w:rPr>
        <w:t>/202</w:t>
      </w:r>
      <w:r w:rsidR="002765FE">
        <w:rPr>
          <w:rFonts w:ascii="Arial" w:hAnsi="Arial" w:cs="Arial"/>
          <w:b/>
        </w:rPr>
        <w:t>5</w:t>
      </w:r>
      <w:r w:rsidRPr="002C706E">
        <w:rPr>
          <w:rFonts w:ascii="Arial" w:hAnsi="Arial" w:cs="Arial"/>
        </w:rPr>
        <w:t>, zamawiający zleca, a wykonawca zobowiązuje się wykonać:</w:t>
      </w:r>
      <w:r w:rsidRPr="002C706E">
        <w:rPr>
          <w:rFonts w:ascii="Arial" w:hAnsi="Arial" w:cs="Arial"/>
          <w:b/>
          <w:lang w:eastAsia="pl-PL"/>
        </w:rPr>
        <w:t xml:space="preserve"> </w:t>
      </w:r>
    </w:p>
    <w:p w14:paraId="017CC2A0" w14:textId="77777777" w:rsidR="006D512B" w:rsidRPr="006D512B" w:rsidRDefault="006D512B" w:rsidP="006D512B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6D512B">
        <w:rPr>
          <w:rFonts w:ascii="Arial" w:hAnsi="Arial" w:cs="Arial"/>
          <w:b/>
          <w:bCs/>
          <w:lang w:eastAsia="pl-PL"/>
        </w:rPr>
        <w:t>Przeprowadzenie prac związanych z wykonaniem serwisów SpW na ORP „Wodnik” z podziałem na części:</w:t>
      </w:r>
    </w:p>
    <w:p w14:paraId="2A432FFF" w14:textId="77777777" w:rsidR="006D512B" w:rsidRPr="006D512B" w:rsidRDefault="006D512B" w:rsidP="006D512B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6D512B">
        <w:rPr>
          <w:rFonts w:ascii="Arial" w:hAnsi="Arial" w:cs="Arial"/>
          <w:b/>
          <w:bCs/>
          <w:lang w:eastAsia="pl-PL"/>
        </w:rPr>
        <w:t>Część I: Naprawa bieżąca układu chłodzenia łożysk nośnych linii wałów w SP.</w:t>
      </w:r>
    </w:p>
    <w:p w14:paraId="6E950222" w14:textId="77777777" w:rsidR="006D512B" w:rsidRPr="006D512B" w:rsidRDefault="006D512B" w:rsidP="006D512B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6D512B">
        <w:rPr>
          <w:rFonts w:ascii="Arial" w:hAnsi="Arial" w:cs="Arial"/>
          <w:b/>
          <w:bCs/>
          <w:lang w:eastAsia="pl-PL"/>
        </w:rPr>
        <w:t>Część II: Naprawa bieżąca układu kontroli stanu izolacji.</w:t>
      </w:r>
    </w:p>
    <w:p w14:paraId="723A84C8" w14:textId="77777777" w:rsidR="006D512B" w:rsidRDefault="006D512B" w:rsidP="006D512B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6D512B">
        <w:rPr>
          <w:rFonts w:ascii="Arial" w:hAnsi="Arial" w:cs="Arial"/>
          <w:b/>
          <w:bCs/>
          <w:lang w:eastAsia="pl-PL"/>
        </w:rPr>
        <w:t>Część III: Naprawa bieżąca Silnika Głównego LB i PB</w:t>
      </w:r>
    </w:p>
    <w:p w14:paraId="546C20D1" w14:textId="674C392E" w:rsidR="0086010F" w:rsidRPr="002C706E" w:rsidRDefault="0086010F" w:rsidP="006D512B">
      <w:pPr>
        <w:spacing w:line="360" w:lineRule="auto"/>
        <w:ind w:left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Przedstawicielem/ami stron w zakresie realizacji umowy jest/są:</w:t>
      </w:r>
    </w:p>
    <w:p w14:paraId="08C045FA" w14:textId="33550AC6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F16202">
        <w:rPr>
          <w:rFonts w:ascii="Arial" w:hAnsi="Arial" w:cs="Arial"/>
        </w:rPr>
        <w:t>S</w:t>
      </w:r>
      <w:r w:rsidR="00574C76">
        <w:rPr>
          <w:rFonts w:ascii="Arial" w:hAnsi="Arial" w:cs="Arial"/>
        </w:rPr>
        <w:t>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201F4AEE" w14:textId="742A8957" w:rsidR="00531023" w:rsidRPr="00531023" w:rsidRDefault="00C560BF" w:rsidP="00531023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 w:cs="Arial"/>
          <w:b/>
        </w:rPr>
      </w:pPr>
      <w:r w:rsidRPr="003E7311">
        <w:rPr>
          <w:rFonts w:ascii="Arial" w:hAnsi="Arial" w:cs="Arial"/>
        </w:rPr>
        <w:t xml:space="preserve">Termin realizacji </w:t>
      </w:r>
      <w:r w:rsidRPr="0030044B">
        <w:rPr>
          <w:rFonts w:ascii="Arial" w:hAnsi="Arial" w:cs="Arial"/>
        </w:rPr>
        <w:t>umowy:</w:t>
      </w:r>
      <w:r w:rsidR="00BC50C8" w:rsidRPr="0030044B">
        <w:rPr>
          <w:rFonts w:ascii="Arial" w:hAnsi="Arial" w:cs="Arial"/>
        </w:rPr>
        <w:t xml:space="preserve"> </w:t>
      </w:r>
      <w:r w:rsidR="00947451">
        <w:rPr>
          <w:rFonts w:ascii="Arial" w:hAnsi="Arial" w:cs="Arial"/>
          <w:b/>
        </w:rPr>
        <w:t>do 14.11.2025r (dla wszystkich części)</w:t>
      </w:r>
      <w:r w:rsidR="00531023" w:rsidRPr="00531023">
        <w:rPr>
          <w:rFonts w:ascii="Arial" w:hAnsi="Arial" w:cs="Arial"/>
          <w:b/>
        </w:rPr>
        <w:t xml:space="preserve">.  </w:t>
      </w:r>
    </w:p>
    <w:p w14:paraId="16AF4732" w14:textId="6B941714" w:rsidR="00BC50C8" w:rsidRPr="00BC50C8" w:rsidRDefault="00BC50C8" w:rsidP="00531023">
      <w:pPr>
        <w:suppressAutoHyphens w:val="0"/>
        <w:spacing w:line="360" w:lineRule="auto"/>
        <w:ind w:left="426"/>
        <w:jc w:val="both"/>
        <w:rPr>
          <w:rFonts w:ascii="Arial" w:hAnsi="Arial" w:cs="Arial"/>
          <w:b/>
          <w:lang w:eastAsia="pl-PL"/>
        </w:rPr>
      </w:pPr>
    </w:p>
    <w:p w14:paraId="573D3B01" w14:textId="34A00E88" w:rsidR="00C560BF" w:rsidRPr="003B6A35" w:rsidRDefault="00DD5F56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1A1E22">
      <w:pPr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77777777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50674D13" w14:textId="5DE2E279" w:rsidR="00574C76" w:rsidRDefault="00574C76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6417320B" w14:textId="77777777" w:rsidR="00C20870" w:rsidRDefault="00C20870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42EC253B" w14:textId="692D2199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17F777C3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1A1E22">
        <w:rPr>
          <w:rFonts w:cs="Arial"/>
          <w:color w:val="auto"/>
        </w:rPr>
        <w:t>prawidłowo wystawion</w:t>
      </w:r>
      <w:r w:rsidR="00EC0A79" w:rsidRPr="004D32C3">
        <w:rPr>
          <w:rFonts w:cs="Arial"/>
          <w:color w:val="auto"/>
        </w:rPr>
        <w:t xml:space="preserve">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y,</w:t>
      </w:r>
      <w:r w:rsidR="001A1E22">
        <w:rPr>
          <w:rFonts w:cs="Arial"/>
          <w:color w:val="auto"/>
        </w:rPr>
        <w:t xml:space="preserve"> w terminie 21 dni od dnia </w:t>
      </w:r>
      <w:r w:rsidR="00EC0A79" w:rsidRPr="004D32C3">
        <w:rPr>
          <w:rFonts w:cs="Arial"/>
          <w:color w:val="auto"/>
        </w:rPr>
        <w:t>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5B8F4488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>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44E6D76C" w14:textId="3213468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lastRenderedPageBreak/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9F7A2BD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BiHP,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6D5065BA" w14:textId="77777777" w:rsidR="00574C76" w:rsidRDefault="00574C76" w:rsidP="004D32C3">
      <w:pPr>
        <w:spacing w:line="360" w:lineRule="auto"/>
        <w:jc w:val="center"/>
        <w:rPr>
          <w:rFonts w:ascii="Arial" w:hAnsi="Arial"/>
          <w:b/>
        </w:rPr>
      </w:pPr>
    </w:p>
    <w:p w14:paraId="4A4B499E" w14:textId="5A4EC2BA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lastRenderedPageBreak/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0BADA79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0" w:name="_Toc397357091"/>
      <w:bookmarkStart w:id="1" w:name="_Toc398026374"/>
      <w:bookmarkStart w:id="2" w:name="_Toc398027182"/>
      <w:bookmarkStart w:id="3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0"/>
      <w:bookmarkEnd w:id="1"/>
      <w:bookmarkEnd w:id="2"/>
      <w:bookmarkEnd w:id="3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4" w:name="_Toc397357089"/>
      <w:bookmarkStart w:id="5" w:name="_Toc398026372"/>
      <w:bookmarkStart w:id="6" w:name="_Toc398027180"/>
      <w:bookmarkStart w:id="7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4"/>
      <w:bookmarkEnd w:id="5"/>
      <w:bookmarkEnd w:id="6"/>
      <w:bookmarkEnd w:id="7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328A" w14:textId="77777777" w:rsidR="006D512B" w:rsidRDefault="006D51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BF7A" w14:textId="6A75E312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20870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4284" w14:textId="77777777" w:rsidR="006D512B" w:rsidRDefault="006D5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DBF3" w14:textId="77777777" w:rsidR="006D512B" w:rsidRDefault="006D51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E65C" w14:textId="3636806D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000786">
      <w:rPr>
        <w:rFonts w:ascii="Arial" w:hAnsi="Arial" w:cs="Arial"/>
        <w:b/>
        <w:lang w:eastAsia="pl-PL"/>
      </w:rPr>
      <w:t>1</w:t>
    </w:r>
    <w:r w:rsidR="006D512B">
      <w:rPr>
        <w:rFonts w:ascii="Arial" w:hAnsi="Arial" w:cs="Arial"/>
        <w:b/>
        <w:lang w:eastAsia="pl-PL"/>
      </w:rPr>
      <w:t>40</w:t>
    </w:r>
    <w:r w:rsidR="007E7520" w:rsidRPr="002D6651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BD3773">
      <w:rPr>
        <w:rFonts w:ascii="Arial" w:hAnsi="Arial" w:cs="Arial"/>
        <w:b/>
        <w:lang w:eastAsia="pl-PL"/>
      </w:rPr>
      <w:t>STO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EEB9" w14:textId="77777777" w:rsidR="006D512B" w:rsidRDefault="006D51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51D7A"/>
    <w:multiLevelType w:val="hybridMultilevel"/>
    <w:tmpl w:val="F9327C9E"/>
    <w:lvl w:ilvl="0" w:tplc="64209DD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6489828">
    <w:abstractNumId w:val="0"/>
  </w:num>
  <w:num w:numId="2" w16cid:durableId="781535204">
    <w:abstractNumId w:val="1"/>
  </w:num>
  <w:num w:numId="3" w16cid:durableId="291861737">
    <w:abstractNumId w:val="22"/>
  </w:num>
  <w:num w:numId="4" w16cid:durableId="1506289110">
    <w:abstractNumId w:val="23"/>
  </w:num>
  <w:num w:numId="5" w16cid:durableId="800030605">
    <w:abstractNumId w:val="18"/>
  </w:num>
  <w:num w:numId="6" w16cid:durableId="21978704">
    <w:abstractNumId w:val="33"/>
  </w:num>
  <w:num w:numId="7" w16cid:durableId="984817258">
    <w:abstractNumId w:val="12"/>
  </w:num>
  <w:num w:numId="8" w16cid:durableId="413013631">
    <w:abstractNumId w:val="8"/>
  </w:num>
  <w:num w:numId="9" w16cid:durableId="872154545">
    <w:abstractNumId w:val="5"/>
  </w:num>
  <w:num w:numId="10" w16cid:durableId="1567642980">
    <w:abstractNumId w:val="21"/>
  </w:num>
  <w:num w:numId="11" w16cid:durableId="2845798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41385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565586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1238491">
    <w:abstractNumId w:val="15"/>
  </w:num>
  <w:num w:numId="15" w16cid:durableId="1243955142">
    <w:abstractNumId w:val="27"/>
    <w:lvlOverride w:ilvl="0">
      <w:startOverride w:val="1"/>
    </w:lvlOverride>
  </w:num>
  <w:num w:numId="16" w16cid:durableId="1588885574">
    <w:abstractNumId w:val="9"/>
  </w:num>
  <w:num w:numId="17" w16cid:durableId="142380142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8828927">
    <w:abstractNumId w:val="29"/>
  </w:num>
  <w:num w:numId="19" w16cid:durableId="9618126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8855509">
    <w:abstractNumId w:val="14"/>
  </w:num>
  <w:num w:numId="21" w16cid:durableId="433747058">
    <w:abstractNumId w:val="10"/>
  </w:num>
  <w:num w:numId="22" w16cid:durableId="1427916912">
    <w:abstractNumId w:val="32"/>
  </w:num>
  <w:num w:numId="23" w16cid:durableId="1229417318">
    <w:abstractNumId w:val="28"/>
  </w:num>
  <w:num w:numId="24" w16cid:durableId="733238657">
    <w:abstractNumId w:val="36"/>
  </w:num>
  <w:num w:numId="25" w16cid:durableId="13568111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93675874">
    <w:abstractNumId w:val="31"/>
  </w:num>
  <w:num w:numId="27" w16cid:durableId="834802332">
    <w:abstractNumId w:val="1"/>
    <w:lvlOverride w:ilvl="0">
      <w:startOverride w:val="1"/>
    </w:lvlOverride>
  </w:num>
  <w:num w:numId="28" w16cid:durableId="73090184">
    <w:abstractNumId w:val="26"/>
  </w:num>
  <w:num w:numId="29" w16cid:durableId="1352300426">
    <w:abstractNumId w:val="11"/>
  </w:num>
  <w:num w:numId="30" w16cid:durableId="682710822">
    <w:abstractNumId w:val="3"/>
  </w:num>
  <w:num w:numId="31" w16cid:durableId="1199586809">
    <w:abstractNumId w:val="35"/>
  </w:num>
  <w:num w:numId="32" w16cid:durableId="887837264">
    <w:abstractNumId w:val="37"/>
  </w:num>
  <w:num w:numId="33" w16cid:durableId="1168910204">
    <w:abstractNumId w:val="16"/>
  </w:num>
  <w:num w:numId="34" w16cid:durableId="725877111">
    <w:abstractNumId w:val="7"/>
  </w:num>
  <w:num w:numId="35" w16cid:durableId="578906247">
    <w:abstractNumId w:val="25"/>
  </w:num>
  <w:num w:numId="36" w16cid:durableId="1122924315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87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D1"/>
    <w:rsid w:val="00000786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393A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6CC3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651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044B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023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74C7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4DF4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12B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67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2441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10F3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47451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B61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58DE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50C8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870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0740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97B"/>
    <w:rsid w:val="00F12AF3"/>
    <w:rsid w:val="00F13163"/>
    <w:rsid w:val="00F16202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1AAB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17C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VTZwdTNTM2VFRjBSVFFLRUFXSGJBQlNRNlBxVVBIR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4cUKz+Bi1M5s3cLseym1ZIp6Mg6gy/kKq+gGcKKg7PM=</DigestValue>
      </Reference>
      <Reference URI="#INFO">
        <DigestMethod Algorithm="http://www.w3.org/2001/04/xmlenc#sha256"/>
        <DigestValue>B6ZQrix4IABKS9EMQGxhPeEfUIVNaGk1guGuppmVaeg=</DigestValue>
      </Reference>
    </SignedInfo>
    <SignatureValue>pC0EBZaDeBVkFhmzB090m7rZLzP11ZqPF2Y8KLpEjKm7VSGjPMb7qratrL8kBkKbtvY1IjID2dq5Y28vAz9d+Q==</SignatureValue>
    <Object Id="INFO">
      <ArrayOfString xmlns:xsd="http://www.w3.org/2001/XMLSchema" xmlns:xsi="http://www.w3.org/2001/XMLSchema-instance" xmlns="">
        <string>lU6pu3S3eEF0RTQKEAWHbABSQ6PqUPHF</string>
      </ArrayOfString>
    </Object>
  </Signature>
</WrappedLabelInfo>
</file>

<file path=customXml/itemProps1.xml><?xml version="1.0" encoding="utf-8"?>
<ds:datastoreItem xmlns:ds="http://schemas.openxmlformats.org/officeDocument/2006/customXml" ds:itemID="{559BFED8-1519-49C8-8603-760F6DAD63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5BE23D-D97D-47A8-8205-1F808710ADB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B400CF8-887E-465C-9029-FC939773BA3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9</Pages>
  <Words>2348</Words>
  <Characters>19391</Characters>
  <Application>Microsoft Office Word</Application>
  <DocSecurity>0</DocSecurity>
  <Lines>518</Lines>
  <Paragraphs>269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21757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KUCHARSKA Katarzyna</cp:lastModifiedBy>
  <cp:revision>107</cp:revision>
  <cp:lastPrinted>2025-05-13T05:15:00Z</cp:lastPrinted>
  <dcterms:created xsi:type="dcterms:W3CDTF">2022-12-16T10:10:00Z</dcterms:created>
  <dcterms:modified xsi:type="dcterms:W3CDTF">2025-10-03T10:03:00Z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